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299DB" w14:textId="77777777" w:rsidR="00580AB2" w:rsidRDefault="00580AB2" w:rsidP="003A6F8C">
      <w:pPr>
        <w:shd w:val="clear" w:color="auto" w:fill="DEEAF6"/>
        <w:suppressAutoHyphens/>
        <w:jc w:val="right"/>
        <w:rPr>
          <w:rFonts w:ascii="Trebuchet MS" w:eastAsia="Calibri" w:hAnsi="Trebuchet MS" w:cs="Calibri"/>
          <w:b/>
          <w:bCs/>
          <w:color w:val="002060"/>
          <w:sz w:val="22"/>
          <w:szCs w:val="22"/>
          <w:lang w:eastAsia="en-US"/>
        </w:rPr>
      </w:pPr>
      <w:bookmarkStart w:id="0" w:name="_Toc448921309"/>
    </w:p>
    <w:p w14:paraId="28447EDB" w14:textId="51BA5102" w:rsidR="003A6F8C" w:rsidRPr="003A6F8C" w:rsidRDefault="003A6F8C" w:rsidP="00580AB2">
      <w:pPr>
        <w:shd w:val="clear" w:color="auto" w:fill="DEEAF6"/>
        <w:suppressAutoHyphens/>
        <w:spacing w:line="360" w:lineRule="auto"/>
        <w:jc w:val="right"/>
        <w:rPr>
          <w:rFonts w:ascii="Trebuchet MS" w:eastAsia="Calibri" w:hAnsi="Trebuchet MS" w:cs="Calibri"/>
          <w:b/>
          <w:bCs/>
          <w:color w:val="002060"/>
          <w:sz w:val="22"/>
          <w:szCs w:val="22"/>
          <w:lang w:eastAsia="en-US"/>
        </w:rPr>
      </w:pPr>
      <w:r w:rsidRPr="003A6F8C">
        <w:rPr>
          <w:rFonts w:ascii="Trebuchet MS" w:eastAsia="Calibri" w:hAnsi="Trebuchet MS" w:cs="Calibri"/>
          <w:b/>
          <w:bCs/>
          <w:color w:val="002060"/>
          <w:sz w:val="22"/>
          <w:szCs w:val="22"/>
          <w:lang w:eastAsia="en-US"/>
        </w:rPr>
        <w:t xml:space="preserve">Anexa nr. </w:t>
      </w:r>
      <w:r>
        <w:rPr>
          <w:rFonts w:ascii="Trebuchet MS" w:eastAsia="Calibri" w:hAnsi="Trebuchet MS" w:cs="Calibri"/>
          <w:b/>
          <w:bCs/>
          <w:color w:val="002060"/>
          <w:sz w:val="22"/>
          <w:szCs w:val="22"/>
          <w:lang w:eastAsia="en-US"/>
        </w:rPr>
        <w:t>7</w:t>
      </w:r>
      <w:r w:rsidRPr="003A6F8C">
        <w:rPr>
          <w:rFonts w:ascii="Trebuchet MS" w:eastAsia="Calibri" w:hAnsi="Trebuchet MS" w:cs="Calibri"/>
          <w:b/>
          <w:bCs/>
          <w:color w:val="002060"/>
          <w:sz w:val="22"/>
          <w:szCs w:val="22"/>
          <w:lang w:eastAsia="en-US"/>
        </w:rPr>
        <w:t xml:space="preserve"> la Ghidul Solicitantului Condiții Specifice – </w:t>
      </w:r>
    </w:p>
    <w:p w14:paraId="66C35659" w14:textId="77777777" w:rsidR="003A6F8C" w:rsidRPr="003A6F8C" w:rsidRDefault="003A6F8C" w:rsidP="003A6F8C">
      <w:pPr>
        <w:shd w:val="clear" w:color="auto" w:fill="DEEAF6"/>
        <w:suppressAutoHyphens/>
        <w:jc w:val="right"/>
        <w:rPr>
          <w:rFonts w:ascii="Trebuchet MS" w:eastAsia="Calibri" w:hAnsi="Trebuchet MS" w:cs="Calibri"/>
          <w:b/>
          <w:bCs/>
          <w:color w:val="002060"/>
          <w:sz w:val="22"/>
          <w:szCs w:val="22"/>
          <w:lang w:val="en-US" w:eastAsia="en-US"/>
        </w:rPr>
      </w:pPr>
      <w:r w:rsidRPr="003A6F8C">
        <w:rPr>
          <w:rFonts w:ascii="Trebuchet MS" w:eastAsia="Calibri" w:hAnsi="Trebuchet MS" w:cs="Calibri"/>
          <w:b/>
          <w:bCs/>
          <w:color w:val="002060"/>
          <w:sz w:val="22"/>
          <w:szCs w:val="22"/>
          <w:lang w:eastAsia="en-US"/>
        </w:rPr>
        <w:t>„Servicii de îngrijire la domiciliu pentru persoanele vârstnice</w:t>
      </w:r>
      <w:r w:rsidRPr="003A6F8C">
        <w:rPr>
          <w:rFonts w:ascii="Trebuchet MS" w:eastAsia="Calibri" w:hAnsi="Trebuchet MS" w:cs="Calibri"/>
          <w:b/>
          <w:bCs/>
          <w:color w:val="002060"/>
          <w:sz w:val="22"/>
          <w:szCs w:val="22"/>
          <w:lang w:val="en-US" w:eastAsia="en-US"/>
        </w:rPr>
        <w:t>”</w:t>
      </w:r>
    </w:p>
    <w:p w14:paraId="6ED47669" w14:textId="77777777" w:rsidR="003A6F8C" w:rsidRPr="003A6F8C" w:rsidRDefault="003A6F8C" w:rsidP="003A6F8C">
      <w:pPr>
        <w:shd w:val="clear" w:color="auto" w:fill="DEEAF6"/>
        <w:suppressAutoHyphens/>
        <w:jc w:val="center"/>
        <w:rPr>
          <w:rFonts w:ascii="Trebuchet MS" w:eastAsia="Calibri" w:hAnsi="Trebuchet MS" w:cs="Calibri"/>
          <w:b/>
          <w:bCs/>
          <w:color w:val="002060"/>
          <w:sz w:val="22"/>
          <w:szCs w:val="22"/>
          <w:lang w:eastAsia="en-US"/>
        </w:rPr>
      </w:pPr>
    </w:p>
    <w:bookmarkEnd w:id="0"/>
    <w:p w14:paraId="1B731417" w14:textId="77777777" w:rsidR="00E12EA4" w:rsidRPr="00D42219" w:rsidRDefault="00E12EA4" w:rsidP="00B67A24">
      <w:pPr>
        <w:pStyle w:val="ListParagraph"/>
        <w:spacing w:after="0" w:line="240" w:lineRule="auto"/>
        <w:ind w:left="360"/>
        <w:contextualSpacing w:val="0"/>
        <w:rPr>
          <w:rFonts w:ascii="Trebuchet MS" w:hAnsi="Trebuchet MS"/>
          <w:color w:val="244061" w:themeColor="accent1" w:themeShade="80"/>
          <w:lang w:eastAsia="ar-SA"/>
        </w:rPr>
      </w:pPr>
    </w:p>
    <w:p w14:paraId="284AEF32" w14:textId="77777777" w:rsidR="00F1308F" w:rsidRPr="00D42219" w:rsidRDefault="00F1308F" w:rsidP="00580AB2">
      <w:pPr>
        <w:pStyle w:val="ListParagraph"/>
        <w:ind w:left="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Program: Programul Incluziune și Demnitate Socială 2021-2027</w:t>
      </w:r>
    </w:p>
    <w:p w14:paraId="5DC71C04" w14:textId="77777777" w:rsidR="00F1308F" w:rsidRPr="00D42219" w:rsidRDefault="00F1308F" w:rsidP="00580AB2">
      <w:pPr>
        <w:pStyle w:val="ListParagraph"/>
        <w:ind w:left="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Prioritate: Prioritate: P06. Servicii de suport pentru persoane vârstnice; Obiectiv specific: ESO4.11.</w:t>
      </w:r>
    </w:p>
    <w:p w14:paraId="3A8AB0E7" w14:textId="7384FE5E" w:rsidR="00F1308F" w:rsidRPr="00D42219" w:rsidRDefault="00F1308F" w:rsidP="00580AB2">
      <w:pPr>
        <w:pStyle w:val="ListParagraph"/>
        <w:ind w:left="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 xml:space="preserve">Apel de proiecte: </w:t>
      </w:r>
      <w:r w:rsidR="005A162C" w:rsidRPr="00D42219">
        <w:rPr>
          <w:rFonts w:ascii="Trebuchet MS" w:hAnsi="Trebuchet MS"/>
          <w:color w:val="244061" w:themeColor="accent1" w:themeShade="80"/>
          <w:lang w:eastAsia="ar-SA"/>
        </w:rPr>
        <w:t>„Servicii de îngrijire la domiciliu pentru persoanele vârstnice”</w:t>
      </w:r>
    </w:p>
    <w:p w14:paraId="28D665A3" w14:textId="75B15386" w:rsidR="00E12EA4" w:rsidRPr="00D42219" w:rsidRDefault="00F1308F" w:rsidP="00580AB2">
      <w:pPr>
        <w:pStyle w:val="ListParagraph"/>
        <w:spacing w:after="0" w:line="240" w:lineRule="auto"/>
        <w:ind w:left="0"/>
        <w:contextualSpacing w:val="0"/>
        <w:rPr>
          <w:rFonts w:ascii="Trebuchet MS" w:hAnsi="Trebuchet MS"/>
          <w:color w:val="244061" w:themeColor="accent1" w:themeShade="80"/>
          <w:lang w:eastAsia="ar-SA"/>
        </w:rPr>
      </w:pPr>
      <w:r w:rsidRPr="00D42219">
        <w:rPr>
          <w:rFonts w:ascii="Trebuchet MS" w:hAnsi="Trebuchet MS"/>
          <w:color w:val="244061" w:themeColor="accent1" w:themeShade="80"/>
          <w:lang w:eastAsia="ar-SA"/>
        </w:rPr>
        <w:t>Cod SMIS: &lt;cod SMIS&gt;</w:t>
      </w:r>
    </w:p>
    <w:p w14:paraId="1D338FB8" w14:textId="77777777" w:rsidR="00F1308F" w:rsidRPr="00D42219" w:rsidRDefault="00F1308F" w:rsidP="00F1308F">
      <w:pPr>
        <w:pStyle w:val="ListParagraph"/>
        <w:spacing w:after="0" w:line="240" w:lineRule="auto"/>
        <w:ind w:left="360"/>
        <w:contextualSpacing w:val="0"/>
        <w:rPr>
          <w:rFonts w:ascii="Trebuchet MS" w:hAnsi="Trebuchet MS"/>
          <w:color w:val="244061" w:themeColor="accent1" w:themeShade="80"/>
          <w:lang w:eastAsia="ar-SA"/>
        </w:rPr>
      </w:pPr>
    </w:p>
    <w:p w14:paraId="4405E94B" w14:textId="77777777" w:rsidR="00E12EA4" w:rsidRPr="00D42219" w:rsidRDefault="00E12EA4" w:rsidP="00440EDB">
      <w:pPr>
        <w:pStyle w:val="ListParagraph"/>
        <w:spacing w:after="0" w:line="240" w:lineRule="auto"/>
        <w:ind w:left="360"/>
        <w:contextualSpacing w:val="0"/>
        <w:jc w:val="center"/>
        <w:rPr>
          <w:rFonts w:ascii="Trebuchet MS" w:hAnsi="Trebuchet MS"/>
          <w:color w:val="244061" w:themeColor="accent1" w:themeShade="80"/>
          <w:lang w:eastAsia="ar-SA"/>
        </w:rPr>
      </w:pPr>
    </w:p>
    <w:p w14:paraId="31D3BC3C" w14:textId="71B6A752" w:rsidR="00E12EA4" w:rsidRPr="00D42219" w:rsidRDefault="00401A3A" w:rsidP="00440EDB">
      <w:pPr>
        <w:pStyle w:val="ListParagraph"/>
        <w:spacing w:after="0" w:line="240" w:lineRule="auto"/>
        <w:ind w:left="360"/>
        <w:contextualSpacing w:val="0"/>
        <w:jc w:val="center"/>
        <w:rPr>
          <w:rFonts w:ascii="Trebuchet MS" w:hAnsi="Trebuchet MS"/>
          <w:b/>
          <w:color w:val="244061" w:themeColor="accent1" w:themeShade="80"/>
          <w:lang w:eastAsia="ar-SA"/>
        </w:rPr>
      </w:pPr>
      <w:bookmarkStart w:id="1" w:name="_Hlk190343455"/>
      <w:r w:rsidRPr="00D42219">
        <w:rPr>
          <w:rFonts w:ascii="Trebuchet MS" w:hAnsi="Trebuchet MS"/>
          <w:b/>
          <w:color w:val="244061" w:themeColor="accent1" w:themeShade="80"/>
          <w:lang w:eastAsia="ar-SA"/>
        </w:rPr>
        <w:t>Declarație</w:t>
      </w:r>
      <w:r w:rsidR="00E12EA4" w:rsidRPr="00D42219">
        <w:rPr>
          <w:rFonts w:ascii="Trebuchet MS" w:hAnsi="Trebuchet MS"/>
          <w:b/>
          <w:color w:val="244061" w:themeColor="accent1" w:themeShade="80"/>
          <w:lang w:eastAsia="ar-SA"/>
        </w:rPr>
        <w:t xml:space="preserve"> pe propria răspundere privind asumarea responsabilității </w:t>
      </w:r>
    </w:p>
    <w:p w14:paraId="22E92968" w14:textId="77777777" w:rsidR="00E12EA4" w:rsidRPr="00D42219" w:rsidRDefault="00E12EA4" w:rsidP="00440EDB">
      <w:pPr>
        <w:pStyle w:val="ListParagraph"/>
        <w:spacing w:after="0" w:line="240" w:lineRule="auto"/>
        <w:ind w:left="360"/>
        <w:contextualSpacing w:val="0"/>
        <w:jc w:val="center"/>
        <w:rPr>
          <w:rFonts w:ascii="Trebuchet MS" w:hAnsi="Trebuchet MS"/>
          <w:b/>
          <w:color w:val="244061" w:themeColor="accent1" w:themeShade="80"/>
          <w:lang w:eastAsia="ar-SA"/>
        </w:rPr>
      </w:pPr>
      <w:r w:rsidRPr="00D42219">
        <w:rPr>
          <w:rFonts w:ascii="Trebuchet MS" w:hAnsi="Trebuchet MS"/>
          <w:b/>
          <w:color w:val="244061" w:themeColor="accent1" w:themeShade="80"/>
          <w:lang w:eastAsia="ar-SA"/>
        </w:rPr>
        <w:t>pentru asigurarea sustenabilității măsurilor sprijinite</w:t>
      </w:r>
    </w:p>
    <w:p w14:paraId="65E64BED" w14:textId="77777777" w:rsidR="00E12EA4" w:rsidRPr="00D42219" w:rsidRDefault="00E12EA4" w:rsidP="00440EDB">
      <w:pPr>
        <w:pStyle w:val="ListParagraph"/>
        <w:spacing w:after="0" w:line="240" w:lineRule="auto"/>
        <w:ind w:left="360"/>
        <w:contextualSpacing w:val="0"/>
        <w:jc w:val="center"/>
        <w:rPr>
          <w:rFonts w:ascii="Trebuchet MS" w:hAnsi="Trebuchet MS"/>
          <w:b/>
          <w:color w:val="244061" w:themeColor="accent1" w:themeShade="80"/>
          <w:lang w:eastAsia="ar-SA"/>
        </w:rPr>
      </w:pPr>
    </w:p>
    <w:bookmarkEnd w:id="1"/>
    <w:p w14:paraId="4EFBB86F" w14:textId="77777777" w:rsidR="00E12EA4" w:rsidRPr="00D42219" w:rsidRDefault="00E12EA4" w:rsidP="00440EDB">
      <w:pPr>
        <w:pStyle w:val="ListParagraph"/>
        <w:spacing w:after="0" w:line="240" w:lineRule="auto"/>
        <w:ind w:left="360"/>
        <w:contextualSpacing w:val="0"/>
        <w:jc w:val="center"/>
        <w:rPr>
          <w:rFonts w:ascii="Trebuchet MS" w:hAnsi="Trebuchet MS"/>
          <w:b/>
          <w:color w:val="244061" w:themeColor="accent1" w:themeShade="80"/>
          <w:lang w:eastAsia="ar-SA"/>
        </w:rPr>
      </w:pPr>
    </w:p>
    <w:p w14:paraId="29DF6566" w14:textId="77777777" w:rsidR="00E12EA4" w:rsidRPr="00D42219" w:rsidRDefault="00E12EA4" w:rsidP="00440EDB">
      <w:pPr>
        <w:pStyle w:val="ListParagraph"/>
        <w:spacing w:after="0" w:line="240" w:lineRule="auto"/>
        <w:ind w:left="360"/>
        <w:contextualSpacing w:val="0"/>
        <w:jc w:val="center"/>
        <w:rPr>
          <w:rFonts w:ascii="Trebuchet MS" w:hAnsi="Trebuchet MS"/>
          <w:b/>
          <w:color w:val="244061" w:themeColor="accent1" w:themeShade="80"/>
          <w:lang w:eastAsia="ar-SA"/>
        </w:rPr>
      </w:pPr>
    </w:p>
    <w:p w14:paraId="7A41C32E" w14:textId="61B36891" w:rsidR="00E12EA4" w:rsidRPr="00D42219" w:rsidRDefault="00E12EA4" w:rsidP="00B17BB6">
      <w:pPr>
        <w:spacing w:line="360" w:lineRule="auto"/>
        <w:contextualSpacing/>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lang w:eastAsia="ar-SA"/>
        </w:rPr>
        <w:t>Subsemnatul/Subsemnata ……….............……….........., identificat/identificată cu actul de identitate seria ......, nr. ...…........, eliberat de ....…..........….......…….. la data de .................., cu domiciliul în localitatea .................…………….,                                         str......………………………………........ nr. ... bl. ..., sc. ..., ap. .., sectorul/</w:t>
      </w:r>
      <w:proofErr w:type="spellStart"/>
      <w:r w:rsidRPr="00D42219">
        <w:rPr>
          <w:rFonts w:ascii="Trebuchet MS" w:hAnsi="Trebuchet MS"/>
          <w:color w:val="244061" w:themeColor="accent1" w:themeShade="80"/>
          <w:sz w:val="22"/>
          <w:szCs w:val="22"/>
          <w:lang w:eastAsia="ar-SA"/>
        </w:rPr>
        <w:t>judeţul</w:t>
      </w:r>
      <w:proofErr w:type="spellEnd"/>
      <w:r w:rsidRPr="00D42219">
        <w:rPr>
          <w:rFonts w:ascii="Trebuchet MS" w:hAnsi="Trebuchet MS"/>
          <w:color w:val="244061" w:themeColor="accent1" w:themeShade="80"/>
          <w:sz w:val="22"/>
          <w:szCs w:val="22"/>
          <w:lang w:eastAsia="ar-SA"/>
        </w:rPr>
        <w:t xml:space="preserve"> ............………………., în calitate de reprezentant legal a ................................................. (</w:t>
      </w:r>
      <w:r w:rsidRPr="00D42219">
        <w:rPr>
          <w:rFonts w:ascii="Trebuchet MS" w:hAnsi="Trebuchet MS" w:cs="Arial"/>
          <w:i/>
          <w:iCs/>
          <w:color w:val="244061" w:themeColor="accent1" w:themeShade="80"/>
          <w:sz w:val="22"/>
          <w:szCs w:val="22"/>
          <w:lang w:eastAsia="sk-SK"/>
        </w:rPr>
        <w:t xml:space="preserve">denumirea completă a </w:t>
      </w:r>
      <w:proofErr w:type="spellStart"/>
      <w:r w:rsidRPr="00D42219">
        <w:rPr>
          <w:rFonts w:ascii="Trebuchet MS" w:hAnsi="Trebuchet MS" w:cs="Arial"/>
          <w:i/>
          <w:iCs/>
          <w:color w:val="244061" w:themeColor="accent1" w:themeShade="80"/>
          <w:sz w:val="22"/>
          <w:szCs w:val="22"/>
          <w:lang w:eastAsia="sk-SK"/>
        </w:rPr>
        <w:t>organizaţiei</w:t>
      </w:r>
      <w:proofErr w:type="spellEnd"/>
      <w:r w:rsidRPr="00D42219">
        <w:rPr>
          <w:rFonts w:ascii="Trebuchet MS" w:hAnsi="Trebuchet MS" w:cs="Arial"/>
          <w:i/>
          <w:iCs/>
          <w:color w:val="244061" w:themeColor="accent1" w:themeShade="80"/>
          <w:sz w:val="22"/>
          <w:szCs w:val="22"/>
          <w:lang w:eastAsia="sk-SK"/>
        </w:rPr>
        <w:t>)</w:t>
      </w:r>
      <w:r w:rsidRPr="00D42219">
        <w:rPr>
          <w:rFonts w:ascii="Trebuchet MS" w:hAnsi="Trebuchet MS"/>
          <w:color w:val="244061" w:themeColor="accent1" w:themeShade="80"/>
          <w:sz w:val="22"/>
          <w:szCs w:val="22"/>
        </w:rPr>
        <w:t>, cu sediul social în ............................................. (</w:t>
      </w:r>
      <w:r w:rsidRPr="00D42219">
        <w:rPr>
          <w:rFonts w:ascii="Trebuchet MS" w:hAnsi="Trebuchet MS" w:cs="Arial"/>
          <w:i/>
          <w:iCs/>
          <w:color w:val="244061" w:themeColor="accent1" w:themeShade="80"/>
          <w:sz w:val="22"/>
          <w:szCs w:val="22"/>
          <w:lang w:eastAsia="sk-SK"/>
        </w:rPr>
        <w:t>adresa sediului social)</w:t>
      </w:r>
      <w:r w:rsidRPr="00D42219">
        <w:rPr>
          <w:rFonts w:ascii="Trebuchet MS" w:hAnsi="Trebuchet MS"/>
          <w:color w:val="244061" w:themeColor="accent1" w:themeShade="80"/>
          <w:sz w:val="22"/>
          <w:szCs w:val="22"/>
        </w:rPr>
        <w:t>, codul                          fiscal</w:t>
      </w:r>
      <w:r w:rsidRPr="00D42219">
        <w:rPr>
          <w:rStyle w:val="FootnoteReference"/>
          <w:rFonts w:ascii="Trebuchet MS" w:hAnsi="Trebuchet MS"/>
          <w:color w:val="244061" w:themeColor="accent1" w:themeShade="80"/>
          <w:sz w:val="22"/>
          <w:szCs w:val="22"/>
        </w:rPr>
        <w:footnoteReference w:id="1"/>
      </w:r>
      <w:r w:rsidRPr="00D42219">
        <w:rPr>
          <w:rFonts w:ascii="Trebuchet MS" w:hAnsi="Trebuchet MS"/>
          <w:color w:val="244061" w:themeColor="accent1" w:themeShade="80"/>
          <w:sz w:val="22"/>
          <w:szCs w:val="22"/>
        </w:rPr>
        <w:t xml:space="preserve"> ..................., având calitatea de </w:t>
      </w:r>
      <w:r w:rsidRPr="00D42219">
        <w:rPr>
          <w:rFonts w:ascii="Trebuchet MS" w:hAnsi="Trebuchet MS"/>
          <w:b/>
          <w:bCs/>
          <w:color w:val="244061" w:themeColor="accent1" w:themeShade="80"/>
          <w:sz w:val="22"/>
          <w:szCs w:val="22"/>
        </w:rPr>
        <w:t xml:space="preserve">solicitant </w:t>
      </w:r>
      <w:r w:rsidRPr="00D42219">
        <w:rPr>
          <w:rFonts w:ascii="Trebuchet MS" w:hAnsi="Trebuchet MS"/>
          <w:bCs/>
          <w:color w:val="244061" w:themeColor="accent1" w:themeShade="80"/>
          <w:sz w:val="22"/>
          <w:szCs w:val="22"/>
        </w:rPr>
        <w:t>în cadrul proiectului cu titlul .........................................................................., depus în cadrul apelului de proiecte nr....,</w:t>
      </w:r>
    </w:p>
    <w:p w14:paraId="47E9C6B4" w14:textId="77777777" w:rsidR="00E12EA4" w:rsidRPr="00D42219" w:rsidRDefault="00E12EA4"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p>
    <w:p w14:paraId="00BF65DD" w14:textId="6E863CA1" w:rsidR="00BA0540" w:rsidRPr="00D42219" w:rsidRDefault="00BA0540"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Subsemnatul/Subsemnata ……….............……….........., identificat/identificată cu actul de identitate seria ......, nr. ...…........, eliberat de ....…..........….......…….. la data de .................., cu domiciliul în localitatea .................…………….,                                         str......………………………………........ nr. ... bl. ..., sc. ..., ap. .., sectorul/</w:t>
      </w:r>
      <w:proofErr w:type="spellStart"/>
      <w:r w:rsidRPr="00D42219">
        <w:rPr>
          <w:rFonts w:ascii="Trebuchet MS" w:hAnsi="Trebuchet MS"/>
          <w:color w:val="244061" w:themeColor="accent1" w:themeShade="80"/>
          <w:sz w:val="22"/>
          <w:szCs w:val="22"/>
          <w:lang w:eastAsia="ar-SA"/>
        </w:rPr>
        <w:t>judeţul</w:t>
      </w:r>
      <w:proofErr w:type="spellEnd"/>
      <w:r w:rsidRPr="00D42219">
        <w:rPr>
          <w:rFonts w:ascii="Trebuchet MS" w:hAnsi="Trebuchet MS"/>
          <w:color w:val="244061" w:themeColor="accent1" w:themeShade="80"/>
          <w:sz w:val="22"/>
          <w:szCs w:val="22"/>
          <w:lang w:eastAsia="ar-SA"/>
        </w:rPr>
        <w:t xml:space="preserve"> ............………………., în calitate de reprezentant legal a ................................................. (denumirea completă a </w:t>
      </w:r>
      <w:proofErr w:type="spellStart"/>
      <w:r w:rsidRPr="00D42219">
        <w:rPr>
          <w:rFonts w:ascii="Trebuchet MS" w:hAnsi="Trebuchet MS"/>
          <w:color w:val="244061" w:themeColor="accent1" w:themeShade="80"/>
          <w:sz w:val="22"/>
          <w:szCs w:val="22"/>
          <w:lang w:eastAsia="ar-SA"/>
        </w:rPr>
        <w:t>organizaţiei</w:t>
      </w:r>
      <w:proofErr w:type="spellEnd"/>
      <w:r w:rsidRPr="00D42219">
        <w:rPr>
          <w:rFonts w:ascii="Trebuchet MS" w:hAnsi="Trebuchet MS"/>
          <w:color w:val="244061" w:themeColor="accent1" w:themeShade="80"/>
          <w:sz w:val="22"/>
          <w:szCs w:val="22"/>
          <w:lang w:eastAsia="ar-SA"/>
        </w:rPr>
        <w:t>), cu sediul social în ............................................. (adresa sediului social), codul                          fiscal  ..................., având calitatea de partener</w:t>
      </w:r>
      <w:r w:rsidRPr="00D42219">
        <w:rPr>
          <w:rStyle w:val="FootnoteReference"/>
          <w:rFonts w:ascii="Trebuchet MS" w:hAnsi="Trebuchet MS"/>
          <w:color w:val="244061" w:themeColor="accent1" w:themeShade="80"/>
          <w:sz w:val="22"/>
          <w:szCs w:val="22"/>
          <w:lang w:eastAsia="ar-SA"/>
        </w:rPr>
        <w:footnoteReference w:id="2"/>
      </w:r>
      <w:r w:rsidRPr="00D42219">
        <w:rPr>
          <w:rFonts w:ascii="Trebuchet MS" w:hAnsi="Trebuchet MS"/>
          <w:color w:val="244061" w:themeColor="accent1" w:themeShade="80"/>
          <w:sz w:val="22"/>
          <w:szCs w:val="22"/>
          <w:lang w:eastAsia="ar-SA"/>
        </w:rPr>
        <w:t xml:space="preserve"> (se completează după caz) în cadrul proiectului cu titlul .........................................................................., depus în cadrul apelului de proiecte nr....,</w:t>
      </w:r>
    </w:p>
    <w:p w14:paraId="6E78BF21" w14:textId="77777777" w:rsidR="00E12EA4" w:rsidRPr="00D42219" w:rsidRDefault="00E12EA4" w:rsidP="00B17BB6">
      <w:pPr>
        <w:tabs>
          <w:tab w:val="left" w:pos="0"/>
        </w:tabs>
        <w:suppressAutoHyphens/>
        <w:autoSpaceDE w:val="0"/>
        <w:spacing w:line="360" w:lineRule="auto"/>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 xml:space="preserve">declar pe propria răspundere, cunoscând prevederile art. 326 din Codul Penal privind sancționarea declarațiilor false, că mă oblig să asigur sustenabilitatea măsurilor sprijinite în </w:t>
      </w:r>
      <w:r w:rsidRPr="00D42219">
        <w:rPr>
          <w:rFonts w:ascii="Trebuchet MS" w:hAnsi="Trebuchet MS"/>
          <w:color w:val="244061" w:themeColor="accent1" w:themeShade="80"/>
          <w:sz w:val="22"/>
          <w:szCs w:val="22"/>
          <w:lang w:eastAsia="ar-SA"/>
        </w:rPr>
        <w:lastRenderedPageBreak/>
        <w:t xml:space="preserve">cadrul proiectului, pentru activitățile </w:t>
      </w:r>
      <w:r w:rsidRPr="00D42219">
        <w:rPr>
          <w:rFonts w:ascii="Trebuchet MS" w:hAnsi="Trebuchet MS"/>
          <w:color w:val="244061" w:themeColor="accent1" w:themeShade="80"/>
          <w:sz w:val="22"/>
          <w:szCs w:val="22"/>
        </w:rPr>
        <w:t xml:space="preserve">şi sub activitățile pe care trebuie să le implementez </w:t>
      </w:r>
      <w:r w:rsidRPr="00D42219">
        <w:rPr>
          <w:rFonts w:ascii="Trebuchet MS" w:hAnsi="Trebuchet MS"/>
          <w:color w:val="244061" w:themeColor="accent1" w:themeShade="80"/>
          <w:sz w:val="22"/>
          <w:szCs w:val="22"/>
          <w:lang w:eastAsia="ar-SA"/>
        </w:rPr>
        <w:t>pe o perioadă de minimum 6 luni de la data finalizării implementării proiectului</w:t>
      </w:r>
      <w:r w:rsidRPr="00D42219">
        <w:rPr>
          <w:rFonts w:ascii="Trebuchet MS" w:hAnsi="Trebuchet MS"/>
          <w:color w:val="244061" w:themeColor="accent1" w:themeShade="80"/>
          <w:sz w:val="22"/>
          <w:szCs w:val="22"/>
        </w:rPr>
        <w:t xml:space="preserve">, în strânsă corelare cu informațiile furnizate în formularul cererii de finanțare si in acord cu prevederile Ghidului Solicitantului </w:t>
      </w:r>
      <w:r w:rsidR="003E6D05" w:rsidRPr="00D42219">
        <w:rPr>
          <w:rFonts w:ascii="Trebuchet MS" w:hAnsi="Trebuchet MS"/>
          <w:color w:val="244061" w:themeColor="accent1" w:themeShade="80"/>
          <w:sz w:val="22"/>
          <w:szCs w:val="22"/>
        </w:rPr>
        <w:t>- C</w:t>
      </w:r>
      <w:r w:rsidRPr="00D42219">
        <w:rPr>
          <w:rFonts w:ascii="Trebuchet MS" w:hAnsi="Trebuchet MS"/>
          <w:color w:val="244061" w:themeColor="accent1" w:themeShade="80"/>
          <w:sz w:val="22"/>
          <w:szCs w:val="22"/>
        </w:rPr>
        <w:t>ondiții specifice</w:t>
      </w:r>
      <w:r w:rsidRPr="00D42219">
        <w:rPr>
          <w:rFonts w:ascii="Trebuchet MS" w:hAnsi="Trebuchet MS" w:cs="Calibri"/>
          <w:i/>
          <w:iCs/>
          <w:color w:val="244061" w:themeColor="accent1" w:themeShade="80"/>
          <w:sz w:val="22"/>
          <w:szCs w:val="22"/>
        </w:rPr>
        <w:t>.</w:t>
      </w:r>
    </w:p>
    <w:p w14:paraId="294949BA"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14:paraId="7B9E3E68"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 xml:space="preserve">                                       </w:t>
      </w:r>
    </w:p>
    <w:p w14:paraId="00CD13D2"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Numele și prenume ………………………...…...............…</w:t>
      </w:r>
    </w:p>
    <w:p w14:paraId="567E1277"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14:paraId="3D973B65"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Semnătura ...................</w:t>
      </w:r>
    </w:p>
    <w:p w14:paraId="6DCE60AA" w14:textId="77777777" w:rsidR="00E12EA4" w:rsidRPr="00D42219" w:rsidRDefault="00E12EA4" w:rsidP="00440EDB">
      <w:pPr>
        <w:tabs>
          <w:tab w:val="left" w:pos="0"/>
        </w:tabs>
        <w:suppressAutoHyphens/>
        <w:autoSpaceDE w:val="0"/>
        <w:jc w:val="both"/>
        <w:rPr>
          <w:rFonts w:ascii="Trebuchet MS" w:hAnsi="Trebuchet MS"/>
          <w:color w:val="244061" w:themeColor="accent1" w:themeShade="80"/>
          <w:sz w:val="22"/>
          <w:szCs w:val="22"/>
          <w:lang w:eastAsia="ar-SA"/>
        </w:rPr>
      </w:pPr>
    </w:p>
    <w:p w14:paraId="215F44D5" w14:textId="77777777" w:rsidR="00E12EA4" w:rsidRPr="00D42219" w:rsidRDefault="00E12EA4" w:rsidP="00BF3A5C">
      <w:pPr>
        <w:tabs>
          <w:tab w:val="left" w:pos="0"/>
        </w:tabs>
        <w:suppressAutoHyphens/>
        <w:autoSpaceDE w:val="0"/>
        <w:jc w:val="both"/>
        <w:rPr>
          <w:rFonts w:ascii="Trebuchet MS" w:hAnsi="Trebuchet MS"/>
          <w:color w:val="244061" w:themeColor="accent1" w:themeShade="80"/>
          <w:sz w:val="22"/>
          <w:szCs w:val="22"/>
          <w:lang w:eastAsia="ar-SA"/>
        </w:rPr>
      </w:pPr>
      <w:r w:rsidRPr="00D42219">
        <w:rPr>
          <w:rFonts w:ascii="Trebuchet MS" w:hAnsi="Trebuchet MS"/>
          <w:color w:val="244061" w:themeColor="accent1" w:themeShade="80"/>
          <w:sz w:val="22"/>
          <w:szCs w:val="22"/>
          <w:lang w:eastAsia="ar-SA"/>
        </w:rPr>
        <w:t>Data semnării ...................</w:t>
      </w:r>
    </w:p>
    <w:p w14:paraId="5EE06895" w14:textId="77777777" w:rsidR="00E12EA4" w:rsidRPr="00D42219" w:rsidRDefault="00E12EA4" w:rsidP="00BF3A5C">
      <w:pPr>
        <w:tabs>
          <w:tab w:val="left" w:pos="0"/>
        </w:tabs>
        <w:suppressAutoHyphens/>
        <w:autoSpaceDE w:val="0"/>
        <w:jc w:val="both"/>
        <w:rPr>
          <w:rFonts w:ascii="Trebuchet MS" w:hAnsi="Trebuchet MS"/>
          <w:color w:val="244061" w:themeColor="accent1" w:themeShade="80"/>
          <w:sz w:val="22"/>
          <w:szCs w:val="22"/>
          <w:lang w:eastAsia="ar-SA"/>
        </w:rPr>
      </w:pPr>
    </w:p>
    <w:p w14:paraId="621907B9" w14:textId="77777777" w:rsidR="00E12EA4" w:rsidRPr="00D42219" w:rsidRDefault="00E12EA4" w:rsidP="00BF3A5C">
      <w:pPr>
        <w:tabs>
          <w:tab w:val="left" w:pos="0"/>
        </w:tabs>
        <w:suppressAutoHyphens/>
        <w:autoSpaceDE w:val="0"/>
        <w:jc w:val="both"/>
        <w:rPr>
          <w:rFonts w:ascii="Trebuchet MS" w:hAnsi="Trebuchet MS"/>
          <w:color w:val="244061" w:themeColor="accent1" w:themeShade="80"/>
          <w:sz w:val="22"/>
          <w:szCs w:val="22"/>
          <w:lang w:eastAsia="ar-SA"/>
        </w:rPr>
      </w:pPr>
    </w:p>
    <w:p w14:paraId="719281F8"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rPr>
        <w:t>Numele și prenume ………………………...…...............…</w:t>
      </w:r>
    </w:p>
    <w:p w14:paraId="1C910E58"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p>
    <w:p w14:paraId="03DFF434"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rPr>
        <w:t>Semnătura ...................</w:t>
      </w:r>
    </w:p>
    <w:p w14:paraId="41A82524" w14:textId="77777777" w:rsidR="00BA0540"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p>
    <w:p w14:paraId="754A3E1D" w14:textId="6AA59D08" w:rsidR="00E12EA4" w:rsidRPr="00D42219" w:rsidRDefault="00BA0540" w:rsidP="00BA0540">
      <w:pPr>
        <w:tabs>
          <w:tab w:val="left" w:pos="0"/>
        </w:tabs>
        <w:suppressAutoHyphens/>
        <w:autoSpaceDE w:val="0"/>
        <w:jc w:val="both"/>
        <w:rPr>
          <w:rFonts w:ascii="Trebuchet MS" w:hAnsi="Trebuchet MS"/>
          <w:color w:val="244061" w:themeColor="accent1" w:themeShade="80"/>
          <w:sz w:val="22"/>
          <w:szCs w:val="22"/>
        </w:rPr>
      </w:pPr>
      <w:r w:rsidRPr="00D42219">
        <w:rPr>
          <w:rFonts w:ascii="Trebuchet MS" w:hAnsi="Trebuchet MS"/>
          <w:color w:val="244061" w:themeColor="accent1" w:themeShade="80"/>
          <w:sz w:val="22"/>
          <w:szCs w:val="22"/>
        </w:rPr>
        <w:t>Data semnării ...................</w:t>
      </w:r>
    </w:p>
    <w:sectPr w:rsidR="00E12EA4" w:rsidRPr="00D42219"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130B4" w14:textId="77777777" w:rsidR="00622092" w:rsidRDefault="00622092" w:rsidP="0071593E">
      <w:r>
        <w:separator/>
      </w:r>
    </w:p>
  </w:endnote>
  <w:endnote w:type="continuationSeparator" w:id="0">
    <w:p w14:paraId="0AD37962" w14:textId="77777777" w:rsidR="00622092" w:rsidRDefault="00622092"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19BFB" w14:textId="77777777" w:rsidR="00E12EA4" w:rsidRPr="001C0DCE" w:rsidRDefault="00E12EA4" w:rsidP="00A427C2">
    <w:pPr>
      <w:pStyle w:val="Footer"/>
      <w:jc w:val="center"/>
      <w:rPr>
        <w:rFonts w:ascii="Calibri" w:hAnsi="Calibri"/>
        <w:color w:val="323E4F"/>
        <w:sz w:val="20"/>
        <w:szCs w:val="20"/>
      </w:rPr>
    </w:pPr>
    <w:r w:rsidRPr="001C0DCE">
      <w:rPr>
        <w:rFonts w:ascii="Calibri" w:hAnsi="Calibri"/>
        <w:color w:val="323E4F"/>
        <w:sz w:val="20"/>
        <w:szCs w:val="20"/>
      </w:rPr>
      <w:fldChar w:fldCharType="begin"/>
    </w:r>
    <w:r w:rsidRPr="001C0DCE">
      <w:rPr>
        <w:rFonts w:ascii="Calibri" w:hAnsi="Calibri"/>
        <w:color w:val="323E4F"/>
        <w:sz w:val="20"/>
        <w:szCs w:val="20"/>
      </w:rPr>
      <w:instrText xml:space="preserve"> PAGE   \* MERGEFORMAT </w:instrText>
    </w:r>
    <w:r w:rsidRPr="001C0DCE">
      <w:rPr>
        <w:rFonts w:ascii="Calibri" w:hAnsi="Calibri"/>
        <w:color w:val="323E4F"/>
        <w:sz w:val="20"/>
        <w:szCs w:val="20"/>
      </w:rPr>
      <w:fldChar w:fldCharType="separate"/>
    </w:r>
    <w:r w:rsidR="003E6D05">
      <w:rPr>
        <w:rFonts w:ascii="Calibri" w:hAnsi="Calibri"/>
        <w:noProof/>
        <w:color w:val="323E4F"/>
        <w:sz w:val="20"/>
        <w:szCs w:val="20"/>
      </w:rPr>
      <w:t>1</w:t>
    </w:r>
    <w:r w:rsidRPr="001C0DCE">
      <w:rPr>
        <w:rFonts w:ascii="Calibri" w:hAnsi="Calibri"/>
        <w:color w:val="323E4F"/>
        <w:sz w:val="20"/>
        <w:szCs w:val="20"/>
      </w:rPr>
      <w:fldChar w:fldCharType="end"/>
    </w:r>
  </w:p>
  <w:p w14:paraId="0809DBE8" w14:textId="77777777" w:rsidR="00E12EA4" w:rsidRPr="00DE4747" w:rsidRDefault="00E12EA4" w:rsidP="00DE47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49C46" w14:textId="77777777" w:rsidR="00622092" w:rsidRDefault="00622092" w:rsidP="0071593E">
      <w:r>
        <w:separator/>
      </w:r>
    </w:p>
  </w:footnote>
  <w:footnote w:type="continuationSeparator" w:id="0">
    <w:p w14:paraId="052841D0" w14:textId="77777777" w:rsidR="00622092" w:rsidRDefault="00622092" w:rsidP="0071593E">
      <w:r>
        <w:continuationSeparator/>
      </w:r>
    </w:p>
  </w:footnote>
  <w:footnote w:id="1">
    <w:p w14:paraId="05831B4B" w14:textId="116CDB97" w:rsidR="00E12EA4" w:rsidRPr="00A427C2" w:rsidRDefault="00E12EA4" w:rsidP="00AA1788">
      <w:pPr>
        <w:pStyle w:val="FootnoteText"/>
        <w:rPr>
          <w:rFonts w:ascii="Calibri" w:hAnsi="Calibri"/>
          <w:color w:val="244061" w:themeColor="accent1" w:themeShade="80"/>
        </w:rPr>
      </w:pPr>
      <w:r w:rsidRPr="00A427C2">
        <w:rPr>
          <w:rStyle w:val="FootnoteReference"/>
          <w:color w:val="244061" w:themeColor="accent1" w:themeShade="80"/>
        </w:rPr>
        <w:footnoteRef/>
      </w:r>
      <w:r w:rsidRPr="00A427C2">
        <w:rPr>
          <w:color w:val="244061" w:themeColor="accent1" w:themeShade="80"/>
        </w:rPr>
        <w:t xml:space="preserve"> </w:t>
      </w:r>
      <w:r w:rsidRPr="00A427C2">
        <w:rPr>
          <w:rFonts w:ascii="Calibri" w:hAnsi="Calibri"/>
          <w:color w:val="244061" w:themeColor="accent1" w:themeShade="80"/>
        </w:rPr>
        <w:t>Codul fiscal sau codul TVA, după caz</w:t>
      </w:r>
    </w:p>
  </w:footnote>
  <w:footnote w:id="2">
    <w:p w14:paraId="2ED0EEF1" w14:textId="7939EC3D" w:rsidR="00BA0540" w:rsidRPr="00BA0540" w:rsidRDefault="00BA0540">
      <w:pPr>
        <w:pStyle w:val="FootnoteText"/>
        <w:rPr>
          <w:rFonts w:asciiTheme="minorHAnsi" w:hAnsiTheme="minorHAnsi" w:cstheme="minorHAnsi"/>
        </w:rPr>
      </w:pPr>
      <w:r w:rsidRPr="00A427C2">
        <w:rPr>
          <w:rStyle w:val="FootnoteReference"/>
          <w:rFonts w:asciiTheme="minorHAnsi" w:hAnsiTheme="minorHAnsi" w:cstheme="minorHAnsi"/>
          <w:color w:val="244061" w:themeColor="accent1" w:themeShade="80"/>
        </w:rPr>
        <w:footnoteRef/>
      </w:r>
      <w:r w:rsidRPr="00A427C2">
        <w:rPr>
          <w:rFonts w:asciiTheme="minorHAnsi" w:hAnsiTheme="minorHAnsi" w:cstheme="minorHAnsi"/>
          <w:color w:val="244061" w:themeColor="accent1" w:themeShade="80"/>
        </w:rPr>
        <w:t xml:space="preserve"> Se replică pentru fiecare partener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cs="Times New Roman" w:hint="default"/>
        <w:caps w:val="0"/>
        <w:strike w:val="0"/>
        <w:dstrike w:val="0"/>
        <w:vanish w:val="0"/>
        <w:color w:val="323E4F"/>
        <w:sz w:val="22"/>
        <w:vertAlign w:val="baseline"/>
      </w:rPr>
    </w:lvl>
    <w:lvl w:ilvl="1" w:tplc="04180017">
      <w:start w:val="1"/>
      <w:numFmt w:val="lowerLetter"/>
      <w:lvlText w:val="%2)"/>
      <w:lvlJc w:val="left"/>
      <w:pPr>
        <w:ind w:left="1080" w:hanging="360"/>
      </w:pPr>
      <w:rPr>
        <w:rFonts w:cs="Times New Roman" w:hint="default"/>
        <w:color w:val="FFC000"/>
      </w:rPr>
    </w:lvl>
    <w:lvl w:ilvl="2" w:tplc="0418001B">
      <w:start w:val="1"/>
      <w:numFmt w:val="lowerRoman"/>
      <w:lvlText w:val="%3."/>
      <w:lvlJc w:val="right"/>
      <w:pPr>
        <w:ind w:left="1800" w:hanging="180"/>
      </w:pPr>
      <w:rPr>
        <w:rFonts w:cs="Times New Roman"/>
      </w:rPr>
    </w:lvl>
    <w:lvl w:ilvl="3" w:tplc="D46A7A74">
      <w:start w:val="1"/>
      <w:numFmt w:val="lowerLetter"/>
      <w:lvlText w:val="%4)"/>
      <w:lvlJc w:val="left"/>
      <w:pPr>
        <w:ind w:left="2520" w:hanging="360"/>
      </w:pPr>
      <w:rPr>
        <w:rFonts w:cs="Times New Roman" w:hint="default"/>
        <w:b w:val="0"/>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cs="Times New Roman" w:hint="default"/>
      </w:rPr>
    </w:lvl>
    <w:lvl w:ilvl="1" w:tplc="07023E2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4C5C28F3"/>
    <w:multiLevelType w:val="hybridMultilevel"/>
    <w:tmpl w:val="7CCC3D7E"/>
    <w:lvl w:ilvl="0" w:tplc="04090017">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323E4F"/>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6"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362830525">
    <w:abstractNumId w:val="2"/>
  </w:num>
  <w:num w:numId="2" w16cid:durableId="176774310">
    <w:abstractNumId w:val="6"/>
  </w:num>
  <w:num w:numId="3" w16cid:durableId="1793984154">
    <w:abstractNumId w:val="3"/>
  </w:num>
  <w:num w:numId="4" w16cid:durableId="591621016">
    <w:abstractNumId w:val="0"/>
  </w:num>
  <w:num w:numId="5" w16cid:durableId="772628866">
    <w:abstractNumId w:val="5"/>
  </w:num>
  <w:num w:numId="6" w16cid:durableId="2090420833">
    <w:abstractNumId w:val="4"/>
  </w:num>
  <w:num w:numId="7" w16cid:durableId="1667902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F2D"/>
    <w:rsid w:val="000055F7"/>
    <w:rsid w:val="000418AF"/>
    <w:rsid w:val="000648F7"/>
    <w:rsid w:val="000E1681"/>
    <w:rsid w:val="00122C15"/>
    <w:rsid w:val="00170235"/>
    <w:rsid w:val="00186C7C"/>
    <w:rsid w:val="001C0DCE"/>
    <w:rsid w:val="001E490B"/>
    <w:rsid w:val="001E6722"/>
    <w:rsid w:val="00247B09"/>
    <w:rsid w:val="00273540"/>
    <w:rsid w:val="00287B58"/>
    <w:rsid w:val="00290030"/>
    <w:rsid w:val="002E04FB"/>
    <w:rsid w:val="003069D7"/>
    <w:rsid w:val="00357031"/>
    <w:rsid w:val="003A6F8C"/>
    <w:rsid w:val="003B7FA0"/>
    <w:rsid w:val="003C3793"/>
    <w:rsid w:val="003C4BF9"/>
    <w:rsid w:val="003E6D05"/>
    <w:rsid w:val="00401A3A"/>
    <w:rsid w:val="00420F2D"/>
    <w:rsid w:val="00440EDB"/>
    <w:rsid w:val="00445871"/>
    <w:rsid w:val="00446F00"/>
    <w:rsid w:val="0045613B"/>
    <w:rsid w:val="0047103C"/>
    <w:rsid w:val="00492730"/>
    <w:rsid w:val="00494509"/>
    <w:rsid w:val="00514E4A"/>
    <w:rsid w:val="0052744C"/>
    <w:rsid w:val="00580AB2"/>
    <w:rsid w:val="00582F25"/>
    <w:rsid w:val="00584C7C"/>
    <w:rsid w:val="005A162C"/>
    <w:rsid w:val="005C641F"/>
    <w:rsid w:val="006065A8"/>
    <w:rsid w:val="00617E7C"/>
    <w:rsid w:val="00621322"/>
    <w:rsid w:val="00622092"/>
    <w:rsid w:val="00635FB4"/>
    <w:rsid w:val="006A0E08"/>
    <w:rsid w:val="006A33AE"/>
    <w:rsid w:val="006C3384"/>
    <w:rsid w:val="006D0110"/>
    <w:rsid w:val="006D16A5"/>
    <w:rsid w:val="006D2008"/>
    <w:rsid w:val="006D261E"/>
    <w:rsid w:val="0071593E"/>
    <w:rsid w:val="00746C40"/>
    <w:rsid w:val="0076054D"/>
    <w:rsid w:val="007A23BE"/>
    <w:rsid w:val="00806030"/>
    <w:rsid w:val="00817CE2"/>
    <w:rsid w:val="00890A60"/>
    <w:rsid w:val="008935F5"/>
    <w:rsid w:val="008B107C"/>
    <w:rsid w:val="008C370B"/>
    <w:rsid w:val="008F4F3C"/>
    <w:rsid w:val="008F6A62"/>
    <w:rsid w:val="00906ACE"/>
    <w:rsid w:val="00914E14"/>
    <w:rsid w:val="0095004B"/>
    <w:rsid w:val="0099174F"/>
    <w:rsid w:val="009A57C0"/>
    <w:rsid w:val="009C4ECE"/>
    <w:rsid w:val="009D1F78"/>
    <w:rsid w:val="009D50BB"/>
    <w:rsid w:val="009E52B3"/>
    <w:rsid w:val="009F743A"/>
    <w:rsid w:val="00A427C2"/>
    <w:rsid w:val="00AA1788"/>
    <w:rsid w:val="00AE0620"/>
    <w:rsid w:val="00B17BB6"/>
    <w:rsid w:val="00B67A24"/>
    <w:rsid w:val="00B9240C"/>
    <w:rsid w:val="00BA0540"/>
    <w:rsid w:val="00BC5F14"/>
    <w:rsid w:val="00BF3A5C"/>
    <w:rsid w:val="00C3096F"/>
    <w:rsid w:val="00C426AC"/>
    <w:rsid w:val="00C837A1"/>
    <w:rsid w:val="00CB0B5C"/>
    <w:rsid w:val="00CF03C2"/>
    <w:rsid w:val="00D33D09"/>
    <w:rsid w:val="00D33D87"/>
    <w:rsid w:val="00D42219"/>
    <w:rsid w:val="00D71E89"/>
    <w:rsid w:val="00DA0273"/>
    <w:rsid w:val="00DB7E96"/>
    <w:rsid w:val="00DD32C4"/>
    <w:rsid w:val="00DE4747"/>
    <w:rsid w:val="00DF7020"/>
    <w:rsid w:val="00E12EA4"/>
    <w:rsid w:val="00E2014B"/>
    <w:rsid w:val="00E479C8"/>
    <w:rsid w:val="00E6036A"/>
    <w:rsid w:val="00E85A7D"/>
    <w:rsid w:val="00F1308F"/>
    <w:rsid w:val="00F30178"/>
    <w:rsid w:val="00F35F0A"/>
    <w:rsid w:val="00F43B21"/>
    <w:rsid w:val="00F451C1"/>
    <w:rsid w:val="00F5515A"/>
    <w:rsid w:val="00FC76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263B9D"/>
  <w15:docId w15:val="{FAFE37B6-B85A-488C-856B-268273C7E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93E"/>
    <w:rPr>
      <w:rFonts w:ascii="Times New Roman" w:eastAsia="MS Mincho" w:hAnsi="Times New Roman"/>
      <w:sz w:val="24"/>
      <w:szCs w:val="24"/>
      <w:lang w:eastAsia="ja-JP"/>
    </w:rPr>
  </w:style>
  <w:style w:type="paragraph" w:styleId="Heading2">
    <w:name w:val="heading 2"/>
    <w:basedOn w:val="Normal"/>
    <w:next w:val="Normal"/>
    <w:link w:val="Heading2Char"/>
    <w:uiPriority w:val="99"/>
    <w:qFormat/>
    <w:rsid w:val="00B67A24"/>
    <w:pPr>
      <w:keepNext/>
      <w:keepLines/>
      <w:spacing w:before="200"/>
      <w:outlineLvl w:val="1"/>
    </w:pPr>
    <w:rPr>
      <w:rFonts w:ascii="Calibri Light" w:eastAsia="Times New Roman" w:hAnsi="Calibri Light"/>
      <w:b/>
      <w:bCs/>
      <w:color w:val="5B9BD5"/>
      <w:sz w:val="26"/>
      <w:szCs w:val="26"/>
    </w:rPr>
  </w:style>
  <w:style w:type="paragraph" w:styleId="Heading3">
    <w:name w:val="heading 3"/>
    <w:basedOn w:val="Normal"/>
    <w:next w:val="Normal"/>
    <w:link w:val="Heading3Char"/>
    <w:uiPriority w:val="99"/>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B67A24"/>
    <w:rPr>
      <w:rFonts w:ascii="Calibri Light" w:hAnsi="Calibri Light" w:cs="Times New Roman"/>
      <w:b/>
      <w:bCs/>
      <w:color w:val="5B9BD5"/>
      <w:sz w:val="26"/>
      <w:szCs w:val="26"/>
      <w:lang w:val="ro-RO" w:eastAsia="ja-JP"/>
    </w:rPr>
  </w:style>
  <w:style w:type="character" w:customStyle="1" w:styleId="Heading3Char">
    <w:name w:val="Heading 3 Char"/>
    <w:basedOn w:val="DefaultParagraphFont"/>
    <w:link w:val="Heading3"/>
    <w:uiPriority w:val="99"/>
    <w:locked/>
    <w:rsid w:val="0071593E"/>
    <w:rPr>
      <w:rFonts w:ascii="Cambria" w:eastAsia="SimSun" w:hAnsi="Cambria" w:cs="Times New Roman"/>
      <w:b/>
      <w:bCs/>
      <w:sz w:val="26"/>
      <w:szCs w:val="26"/>
      <w:lang w:val="ro-RO" w:eastAsia="ja-JP"/>
    </w:rPr>
  </w:style>
  <w:style w:type="paragraph" w:styleId="BalloonText">
    <w:name w:val="Balloon Text"/>
    <w:basedOn w:val="Normal"/>
    <w:link w:val="BalloonTextChar"/>
    <w:uiPriority w:val="99"/>
    <w:semiHidden/>
    <w:rsid w:val="000055F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055F7"/>
    <w:rPr>
      <w:rFonts w:ascii="Segoe UI" w:eastAsia="MS Mincho" w:hAnsi="Segoe UI" w:cs="Segoe UI"/>
      <w:sz w:val="18"/>
      <w:szCs w:val="18"/>
      <w:lang w:val="ro-RO" w:eastAsia="ja-JP"/>
    </w:rPr>
  </w:style>
  <w:style w:type="paragraph" w:styleId="Footer">
    <w:name w:val="footer"/>
    <w:basedOn w:val="Normal"/>
    <w:link w:val="FooterChar"/>
    <w:uiPriority w:val="99"/>
    <w:rsid w:val="0071593E"/>
    <w:pPr>
      <w:tabs>
        <w:tab w:val="center" w:pos="4680"/>
        <w:tab w:val="right" w:pos="9360"/>
      </w:tabs>
    </w:pPr>
    <w:rPr>
      <w:lang w:val="en-US"/>
    </w:rPr>
  </w:style>
  <w:style w:type="character" w:customStyle="1" w:styleId="FooterChar">
    <w:name w:val="Footer Char"/>
    <w:basedOn w:val="DefaultParagraphFont"/>
    <w:link w:val="Footer"/>
    <w:uiPriority w:val="99"/>
    <w:locked/>
    <w:rsid w:val="0071593E"/>
    <w:rPr>
      <w:rFonts w:ascii="Times New Roman" w:eastAsia="MS Mincho" w:hAnsi="Times New Roman" w:cs="Times New Roman"/>
      <w:sz w:val="24"/>
      <w:szCs w:val="24"/>
      <w:lang w:eastAsia="ja-JP"/>
    </w:rPr>
  </w:style>
  <w:style w:type="paragraph" w:styleId="BodyText">
    <w:name w:val="Body Text"/>
    <w:basedOn w:val="Normal"/>
    <w:link w:val="BodyTextChar"/>
    <w:uiPriority w:val="99"/>
    <w:rsid w:val="0071593E"/>
    <w:pPr>
      <w:spacing w:after="120"/>
    </w:pPr>
    <w:rPr>
      <w:rFonts w:eastAsia="Times New Roman"/>
      <w:szCs w:val="20"/>
      <w:lang w:val="en-US" w:eastAsia="en-US"/>
    </w:rPr>
  </w:style>
  <w:style w:type="character" w:customStyle="1" w:styleId="BodyTextChar">
    <w:name w:val="Body Text Char"/>
    <w:basedOn w:val="DefaultParagraphFont"/>
    <w:link w:val="BodyText"/>
    <w:uiPriority w:val="99"/>
    <w:locked/>
    <w:rsid w:val="0071593E"/>
    <w:rPr>
      <w:rFonts w:ascii="Times New Roman" w:hAnsi="Times New Roman" w:cs="Times New Roman"/>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uiPriority w:val="99"/>
    <w:semiHidden/>
    <w:locked/>
    <w:rsid w:val="009D1F78"/>
    <w:rPr>
      <w:rFonts w:ascii="Times New Roman" w:eastAsia="MS Mincho" w:hAnsi="Times New Roman" w:cs="Times New Roman"/>
      <w:sz w:val="20"/>
      <w:szCs w:val="20"/>
      <w:lang w:val="ro-RO" w:eastAsia="ja-JP"/>
    </w:rPr>
  </w:style>
  <w:style w:type="character" w:customStyle="1" w:styleId="FootnoteTextChar1">
    <w:name w:val="Footnote Text Char1"/>
    <w:aliases w:val="Footnote Text Char Char Char1,Fußnote Char2,single space Char1,FOOTNOTES Char1,fn Char2,Podrozdział Char1,Footnote Char1,fn Char Char Char Char1,fn Char Char Char2,fn Char Char2,Fußnote Char Char Char Char2,Fußnote Char Char1"/>
    <w:basedOn w:val="DefaultParagraphFont"/>
    <w:link w:val="FootnoteText"/>
    <w:uiPriority w:val="99"/>
    <w:locked/>
    <w:rsid w:val="0071593E"/>
    <w:rPr>
      <w:rFonts w:ascii="Palatino Linotype" w:hAnsi="Palatino Linotype" w:cs="Times New Roman"/>
      <w:sz w:val="20"/>
      <w:szCs w:val="20"/>
      <w:lang w:val="ro-RO" w:eastAsia="ro-RO"/>
    </w:rPr>
  </w:style>
  <w:style w:type="character" w:styleId="FootnoteReference">
    <w:name w:val="footnote reference"/>
    <w:aliases w:val="Footnote symbol"/>
    <w:basedOn w:val="DefaultParagraphFont"/>
    <w:uiPriority w:val="99"/>
    <w:rsid w:val="0071593E"/>
    <w:rPr>
      <w:rFonts w:cs="Times New Roman"/>
      <w:vertAlign w:val="superscript"/>
    </w:rPr>
  </w:style>
  <w:style w:type="character" w:customStyle="1" w:styleId="FootnoteCharacters">
    <w:name w:val="Footnote Characters"/>
    <w:uiPriority w:val="99"/>
    <w:rsid w:val="0071593E"/>
    <w:rPr>
      <w:vertAlign w:val="superscript"/>
    </w:rPr>
  </w:style>
  <w:style w:type="paragraph" w:styleId="BodyText2">
    <w:name w:val="Body Text 2"/>
    <w:basedOn w:val="Normal"/>
    <w:link w:val="BodyText2Char"/>
    <w:uiPriority w:val="99"/>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uiPriority w:val="99"/>
    <w:locked/>
    <w:rsid w:val="0071593E"/>
    <w:rPr>
      <w:rFonts w:ascii="Times New Roman" w:hAnsi="Times New Roman" w:cs="Times New Roman"/>
      <w:sz w:val="24"/>
      <w:szCs w:val="24"/>
      <w:lang w:val="ro-RO" w:eastAsia="ar-SA" w:bidi="ar-SA"/>
    </w:rPr>
  </w:style>
  <w:style w:type="paragraph" w:styleId="ListParagraph">
    <w:name w:val="List Paragraph"/>
    <w:basedOn w:val="Normal"/>
    <w:uiPriority w:val="99"/>
    <w:qFormat/>
    <w:rsid w:val="009A57C0"/>
    <w:pPr>
      <w:spacing w:after="200" w:line="276" w:lineRule="auto"/>
      <w:ind w:left="720"/>
      <w:contextualSpacing/>
    </w:pPr>
    <w:rPr>
      <w:rFonts w:ascii="Calibri" w:eastAsia="Calibri" w:hAnsi="Calibri"/>
      <w:sz w:val="22"/>
      <w:szCs w:val="22"/>
      <w:lang w:eastAsia="en-US"/>
    </w:rPr>
  </w:style>
  <w:style w:type="character" w:customStyle="1" w:styleId="hps">
    <w:name w:val="hps"/>
    <w:basedOn w:val="DefaultParagraphFont"/>
    <w:uiPriority w:val="99"/>
    <w:rsid w:val="009A57C0"/>
    <w:rPr>
      <w:rFonts w:cs="Times New Roman"/>
    </w:rPr>
  </w:style>
  <w:style w:type="paragraph" w:styleId="Header">
    <w:name w:val="header"/>
    <w:basedOn w:val="Normal"/>
    <w:link w:val="HeaderChar"/>
    <w:uiPriority w:val="99"/>
    <w:rsid w:val="00B67A24"/>
    <w:pPr>
      <w:tabs>
        <w:tab w:val="center" w:pos="4536"/>
        <w:tab w:val="right" w:pos="9072"/>
      </w:tabs>
    </w:pPr>
  </w:style>
  <w:style w:type="character" w:customStyle="1" w:styleId="HeaderChar">
    <w:name w:val="Header Char"/>
    <w:basedOn w:val="DefaultParagraphFont"/>
    <w:link w:val="Header"/>
    <w:uiPriority w:val="99"/>
    <w:locked/>
    <w:rsid w:val="00B67A24"/>
    <w:rPr>
      <w:rFonts w:ascii="Times New Roman" w:eastAsia="MS Mincho" w:hAnsi="Times New Roman" w:cs="Times New Roman"/>
      <w:sz w:val="24"/>
      <w:szCs w:val="24"/>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B9532-D49D-4383-BFFF-B649550AF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2604</Characters>
  <Application>Microsoft Office Word</Application>
  <DocSecurity>0</DocSecurity>
  <Lines>21</Lines>
  <Paragraphs>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Chitoi</dc:creator>
  <cp:keywords/>
  <dc:description/>
  <cp:lastModifiedBy>Daniel Chitoi</cp:lastModifiedBy>
  <cp:revision>2</cp:revision>
  <cp:lastPrinted>2017-03-29T19:24:00Z</cp:lastPrinted>
  <dcterms:created xsi:type="dcterms:W3CDTF">2025-03-28T11:13:00Z</dcterms:created>
  <dcterms:modified xsi:type="dcterms:W3CDTF">2025-03-28T11:13:00Z</dcterms:modified>
</cp:coreProperties>
</file>